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16CFFDB2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FB0B81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53E55F05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>UZ přístroj</w:t>
      </w:r>
      <w:r w:rsidR="00B311F6">
        <w:rPr>
          <w:rFonts w:cs="Arial"/>
          <w:b/>
          <w:sz w:val="32"/>
          <w:szCs w:val="32"/>
        </w:rPr>
        <w:t xml:space="preserve"> pro vyšetření cév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0BB0D081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FB0B81">
        <w:rPr>
          <w:rFonts w:cs="Arial"/>
          <w:sz w:val="32"/>
          <w:szCs w:val="32"/>
        </w:rPr>
        <w:t>2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2EB10" w14:textId="10A26FDB" w:rsidR="00B311F6" w:rsidRDefault="00B311F6" w:rsidP="00B311F6">
            <w:pPr>
              <w:rPr>
                <w:rFonts w:cs="Arial"/>
                <w:szCs w:val="20"/>
              </w:rPr>
            </w:pPr>
            <w:r w:rsidRPr="00B311F6">
              <w:rPr>
                <w:rFonts w:cs="Arial"/>
                <w:b/>
                <w:bCs/>
                <w:szCs w:val="20"/>
              </w:rPr>
              <w:t>Ultrazvukový příst</w:t>
            </w:r>
            <w:r>
              <w:rPr>
                <w:rFonts w:cs="Arial"/>
                <w:b/>
                <w:bCs/>
                <w:szCs w:val="20"/>
              </w:rPr>
              <w:t xml:space="preserve">roj </w:t>
            </w:r>
            <w:r w:rsidRPr="00B311F6">
              <w:rPr>
                <w:rFonts w:cs="Arial"/>
                <w:b/>
                <w:bCs/>
                <w:szCs w:val="20"/>
              </w:rPr>
              <w:t xml:space="preserve">určený pro vyšetřování cév, periferních nervů a měkkých tkání, </w:t>
            </w:r>
            <w:proofErr w:type="spellStart"/>
            <w:r w:rsidRPr="00B311F6">
              <w:rPr>
                <w:rFonts w:cs="Arial"/>
                <w:b/>
                <w:bCs/>
                <w:szCs w:val="20"/>
              </w:rPr>
              <w:t>subklaviální</w:t>
            </w:r>
            <w:proofErr w:type="spellEnd"/>
            <w:r w:rsidRPr="00B311F6">
              <w:rPr>
                <w:rFonts w:cs="Arial"/>
                <w:b/>
                <w:bCs/>
                <w:szCs w:val="20"/>
              </w:rPr>
              <w:t xml:space="preserve"> oblasti a pro </w:t>
            </w:r>
            <w:proofErr w:type="spellStart"/>
            <w:r w:rsidRPr="00B311F6">
              <w:rPr>
                <w:rFonts w:cs="Arial"/>
                <w:b/>
                <w:bCs/>
                <w:szCs w:val="20"/>
              </w:rPr>
              <w:t>transkraniální</w:t>
            </w:r>
            <w:proofErr w:type="spellEnd"/>
            <w:r w:rsidRPr="00B311F6">
              <w:rPr>
                <w:rFonts w:cs="Arial"/>
                <w:b/>
                <w:bCs/>
                <w:szCs w:val="20"/>
              </w:rPr>
              <w:t xml:space="preserve"> sonografii</w:t>
            </w:r>
            <w:r>
              <w:rPr>
                <w:rFonts w:cs="Arial"/>
                <w:szCs w:val="20"/>
              </w:rPr>
              <w:t>.</w:t>
            </w:r>
          </w:p>
          <w:p w14:paraId="3AB6C561" w14:textId="11838492" w:rsidR="000151BC" w:rsidRPr="00CD49CF" w:rsidRDefault="000151BC" w:rsidP="00B311F6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B311F6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70654FFF" w:rsidR="00B311F6" w:rsidRDefault="00B311F6" w:rsidP="00B311F6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B311F6" w:rsidRDefault="00B311F6" w:rsidP="00B311F6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79BACE7D" w:rsidR="00B311F6" w:rsidRDefault="00B311F6" w:rsidP="00B311F6">
            <w:pPr>
              <w:jc w:val="both"/>
            </w:pPr>
            <w:r w:rsidRPr="009E3097">
              <w:t>Přístroj na podvozku, lehce manévrovatelný, s možností blokace nebo fixace kol ve směru.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B311F6" w:rsidRPr="002E2597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0E907E22" w:rsidR="00B311F6" w:rsidRPr="006C4893" w:rsidRDefault="00B311F6" w:rsidP="00B311F6">
            <w:pPr>
              <w:jc w:val="both"/>
            </w:pPr>
            <w:r w:rsidRPr="009E3097">
              <w:t>Výškově a stranově stavitelný digitální displej umístěný na pohyblivém, stranově a výškově a předozadně stavitelném, rameni, s úhlopříčkou min. 2</w:t>
            </w:r>
            <w:r>
              <w:t>3</w:t>
            </w:r>
            <w:r w:rsidRPr="009E3097">
              <w:t>“, rozlišením min. 1920x1080 pixelů a velikostí zobrazované diagnostické výseče při 2D zobrazení min. 20 x 16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B311F6" w:rsidRPr="002E2597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5843A768" w:rsidR="00B311F6" w:rsidRDefault="00B311F6" w:rsidP="00B311F6">
            <w:pPr>
              <w:jc w:val="both"/>
            </w:pPr>
            <w:r w:rsidRPr="009E3097">
              <w:t>Výškově a stranově stavitelný ovládací panel s podsvícením kláves.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B311F6" w:rsidRPr="007C379F" w:rsidRDefault="00B311F6" w:rsidP="00B311F6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B311F6" w:rsidRPr="00BB7702" w:rsidRDefault="00B311F6" w:rsidP="00B311F6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367A1E71" w:rsidR="00B311F6" w:rsidRPr="00DA7C29" w:rsidRDefault="00B311F6" w:rsidP="00B311F6">
            <w:r w:rsidRPr="009E3097">
              <w:t>Pomocná barevná dotyková obrazovka s uhlopříčkou min. 12“ pro zjednodušení a urychlení ovládání, pro zobrazení nabídky funkcí a kalkulací s možností konfigurace dle požadavků uživatele.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B311F6" w:rsidRPr="000D2014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B311F6" w:rsidRDefault="00B311F6" w:rsidP="00B311F6">
            <w:pPr>
              <w:rPr>
                <w:b/>
                <w:bCs/>
              </w:rPr>
            </w:pPr>
          </w:p>
          <w:p w14:paraId="6BD272F7" w14:textId="152E295E" w:rsidR="00B311F6" w:rsidRDefault="00B311F6" w:rsidP="00B311F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B311F6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05EEB0D8" w:rsidR="00B311F6" w:rsidRDefault="00B311F6" w:rsidP="00B311F6">
            <w:r w:rsidRPr="009E3097">
              <w:t>Plnohodnotná HW alfanumerická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B311F6" w:rsidRPr="007C379F" w:rsidRDefault="00B311F6" w:rsidP="00B311F6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B311F6" w:rsidRDefault="00B311F6" w:rsidP="00B311F6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704416" w14:paraId="413591A6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1DF02" w14:textId="01363909" w:rsidR="00704416" w:rsidRPr="009E3097" w:rsidRDefault="00704416" w:rsidP="00704416">
            <w:r>
              <w:t>Ohřívání ultrazvukového gelu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52FC9" w14:textId="763033CB" w:rsidR="00704416" w:rsidRPr="00BA52CA" w:rsidRDefault="00704416" w:rsidP="00704416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069D" w14:textId="323FF1E7" w:rsidR="00704416" w:rsidRPr="00CD1911" w:rsidRDefault="00704416" w:rsidP="00704416">
            <w:pPr>
              <w:rPr>
                <w:color w:val="FF0000"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B311F6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3102EF24" w:rsidR="00B311F6" w:rsidRDefault="00B311F6" w:rsidP="00B311F6">
            <w:r w:rsidRPr="009E3097">
              <w:t>Komplexní programové vybavení umožňující komfortní obsluhu, zahrnující rozsáhlé možnosti klinických aplikací.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B311F6" w:rsidRPr="007C379F" w:rsidRDefault="00B311F6" w:rsidP="00B311F6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B311F6" w:rsidRDefault="00B311F6" w:rsidP="00B311F6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B311F6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589CF30C" w:rsidR="00B311F6" w:rsidRDefault="00B311F6" w:rsidP="00B311F6">
            <w:r w:rsidRPr="009E3097">
              <w:lastRenderedPageBreak/>
              <w:t xml:space="preserve">Minimálně 4 aktivní konektory pro současné připojení </w:t>
            </w:r>
            <w:proofErr w:type="gramStart"/>
            <w:r w:rsidRPr="009E3097">
              <w:t>2D</w:t>
            </w:r>
            <w:proofErr w:type="gramEnd"/>
            <w:r w:rsidRPr="009E3097">
              <w:t xml:space="preserve"> ultrazvukových sond.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B311F6" w:rsidRPr="000D2014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576DD23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14E" w14:textId="1824EB54" w:rsidR="00B311F6" w:rsidRPr="006C4893" w:rsidRDefault="00B311F6" w:rsidP="00B311F6">
            <w:pPr>
              <w:tabs>
                <w:tab w:val="left" w:pos="1065"/>
              </w:tabs>
            </w:pPr>
            <w:r>
              <w:t>Nastavení TGC pomocí posuvných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B311F6" w:rsidRPr="00241E4F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4278F66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9B6" w14:textId="5B64B26E" w:rsidR="00B311F6" w:rsidRPr="006C4893" w:rsidRDefault="00B311F6" w:rsidP="00B311F6">
            <w:pPr>
              <w:tabs>
                <w:tab w:val="left" w:pos="1065"/>
              </w:tabs>
            </w:pPr>
            <w:r w:rsidRPr="00020185">
              <w:t xml:space="preserve">Přístroj podporuje sondy typu Single </w:t>
            </w:r>
            <w:proofErr w:type="spellStart"/>
            <w:r>
              <w:t>C</w:t>
            </w:r>
            <w:r w:rsidRPr="00020185">
              <w:t>rystal</w:t>
            </w:r>
            <w:proofErr w:type="spellEnd"/>
            <w:r w:rsidRPr="00020185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A6AF" w14:textId="51178F9F" w:rsidR="00B311F6" w:rsidRPr="007C379F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0ED" w14:textId="0FED9690" w:rsidR="00B311F6" w:rsidRPr="00BB7702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114E8FBF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</w:t>
            </w:r>
          </w:p>
        </w:tc>
      </w:tr>
      <w:tr w:rsidR="00B311F6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231E65F6" w:rsidR="00B311F6" w:rsidRDefault="00B311F6" w:rsidP="00B311F6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B311F6" w:rsidRPr="00241E4F" w:rsidRDefault="00B311F6" w:rsidP="00B311F6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B311F6" w:rsidRDefault="00B311F6" w:rsidP="00B311F6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603A63A2" w:rsidR="00B311F6" w:rsidRDefault="00B311F6" w:rsidP="00B311F6">
            <w:r>
              <w:t>K</w:t>
            </w:r>
            <w:r w:rsidRPr="001F72F7">
              <w:t xml:space="preserve">ompletní programové vybavení pro </w:t>
            </w:r>
            <w:r>
              <w:t xml:space="preserve">sonografické aplikace v </w:t>
            </w:r>
            <w:r w:rsidRPr="001F72F7">
              <w:t>neuro</w:t>
            </w:r>
            <w:r>
              <w:t>l</w:t>
            </w:r>
            <w:r w:rsidRPr="001F72F7">
              <w:t>ogi</w:t>
            </w:r>
            <w:r>
              <w:t>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B311F6" w:rsidRPr="007C379F" w:rsidRDefault="00B311F6" w:rsidP="00B311F6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B311F6" w:rsidRPr="00BB7702" w:rsidRDefault="00B311F6" w:rsidP="00B311F6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B311F6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3B0D32D1" w:rsidR="00B311F6" w:rsidRDefault="00B311F6" w:rsidP="00B311F6">
            <w:pPr>
              <w:rPr>
                <w:rFonts w:cs="Arial"/>
              </w:rPr>
            </w:pPr>
            <w:r>
              <w:t>M-mód.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B311F6" w:rsidRPr="00C4354B" w:rsidRDefault="00B311F6" w:rsidP="00B311F6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B311F6" w:rsidRPr="00925E92" w:rsidRDefault="00B311F6" w:rsidP="00B311F6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B311F6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04634429" w:rsidR="00B311F6" w:rsidRDefault="00B311F6" w:rsidP="00B311F6">
            <w:pPr>
              <w:rPr>
                <w:rFonts w:cs="Arial"/>
              </w:rPr>
            </w:pPr>
            <w:r w:rsidRPr="00F21CF8">
              <w:t>2D zobrazení (B-m</w:t>
            </w:r>
            <w:r>
              <w:t>ód</w:t>
            </w:r>
            <w:r w:rsidRPr="00F21CF8">
              <w:t xml:space="preserve">) na základních frekvencích.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B311F6" w:rsidRPr="00C4354B" w:rsidRDefault="00B311F6" w:rsidP="00B311F6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B311F6" w:rsidRPr="00925E92" w:rsidRDefault="00B311F6" w:rsidP="00B311F6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B311F6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6F3A9044" w:rsidR="00B311F6" w:rsidRPr="00644FE2" w:rsidRDefault="00B311F6" w:rsidP="00B311F6">
            <w:pPr>
              <w:tabs>
                <w:tab w:val="left" w:pos="1320"/>
              </w:tabs>
              <w:jc w:val="both"/>
              <w:rPr>
                <w:rFonts w:cs="Arial"/>
              </w:rPr>
            </w:pPr>
            <w:proofErr w:type="gramStart"/>
            <w:r w:rsidRPr="00F21CF8">
              <w:t>2D</w:t>
            </w:r>
            <w:proofErr w:type="gramEnd"/>
            <w:r w:rsidRPr="00F21CF8">
              <w:t xml:space="preserve"> na harmonických frekvencích na všech sondách (potlačení fundamentální frekvence, zvýšení kontrastní rozlišovací schopnosti) včetně pulzní substrakce a diferenciálního harmonického zobrazení.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B311F6" w:rsidRPr="00C4354B" w:rsidRDefault="00B311F6" w:rsidP="00B311F6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B311F6" w:rsidRPr="00925E92" w:rsidRDefault="00B311F6" w:rsidP="00B311F6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B311F6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299DD966" w:rsidR="00B311F6" w:rsidRDefault="00B311F6" w:rsidP="00B311F6">
            <w:pPr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B311F6" w:rsidRPr="00C4354B" w:rsidRDefault="00B311F6" w:rsidP="00B311F6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B311F6" w:rsidRPr="00925E92" w:rsidRDefault="00B311F6" w:rsidP="00B311F6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B311F6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609D68ED" w:rsidR="00B311F6" w:rsidRDefault="00B311F6" w:rsidP="00B311F6">
            <w:pPr>
              <w:rPr>
                <w:rFonts w:cs="Arial"/>
              </w:rPr>
            </w:pPr>
            <w:r w:rsidRPr="00F21CF8">
              <w:t>CFM – barevné dopplerovské zobrazení.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B311F6" w:rsidRPr="00670F14" w:rsidRDefault="00B311F6" w:rsidP="00B311F6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B311F6" w:rsidRPr="00E059EA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4298C4C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11CF3BBE" w:rsidR="00B311F6" w:rsidRPr="001F322B" w:rsidRDefault="00B311F6" w:rsidP="00B311F6">
            <w:pPr>
              <w:rPr>
                <w:bCs/>
              </w:rPr>
            </w:pPr>
            <w:r w:rsidRPr="00F21CF8">
              <w:t xml:space="preserve">Barevné širokopásmové dopplerovské zobrazení krevního průtoku s vysokou rozlišovací schopností, obrazovou rychlostí a přesnější </w:t>
            </w:r>
            <w:proofErr w:type="spellStart"/>
            <w:r w:rsidRPr="00F21CF8">
              <w:t>konturací</w:t>
            </w:r>
            <w:proofErr w:type="spellEnd"/>
            <w:r w:rsidRPr="00F21CF8">
              <w:t xml:space="preserve"> (např. </w:t>
            </w:r>
            <w:proofErr w:type="spellStart"/>
            <w:r w:rsidRPr="00F21CF8">
              <w:t>Dynamic</w:t>
            </w:r>
            <w:proofErr w:type="spellEnd"/>
            <w:r w:rsidRPr="00F21CF8">
              <w:t xml:space="preserve"> </w:t>
            </w:r>
            <w:proofErr w:type="spellStart"/>
            <w:r w:rsidRPr="00F21CF8">
              <w:t>Flow</w:t>
            </w:r>
            <w:proofErr w:type="spellEnd"/>
            <w:r w:rsidRPr="00F21CF8">
              <w:t>, HD-</w:t>
            </w:r>
            <w:proofErr w:type="spellStart"/>
            <w:r w:rsidRPr="00F21CF8">
              <w:t>flow</w:t>
            </w:r>
            <w:proofErr w:type="spellEnd"/>
            <w:r w:rsidRPr="00F21CF8">
              <w:t>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B311F6" w:rsidRDefault="00B311F6" w:rsidP="00B311F6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B311F6" w:rsidRDefault="00B311F6" w:rsidP="00B311F6">
            <w:pPr>
              <w:jc w:val="center"/>
              <w:rPr>
                <w:color w:val="FF0000"/>
              </w:rPr>
            </w:pPr>
          </w:p>
          <w:p w14:paraId="7136138C" w14:textId="5DD0F69B" w:rsidR="00B311F6" w:rsidRDefault="00B311F6" w:rsidP="00B311F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B311F6" w14:paraId="4A25A12E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5633B439" w:rsidR="00B311F6" w:rsidRDefault="00B311F6" w:rsidP="00B311F6">
            <w:pPr>
              <w:jc w:val="both"/>
            </w:pPr>
            <w:r w:rsidRPr="00F21CF8">
              <w:t>Trapezoidní zobrazení na lineárních sondách (virtuální konvexní zobrazení).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B311F6" w:rsidRDefault="00B311F6" w:rsidP="00B311F6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B311F6" w:rsidRDefault="00B311F6" w:rsidP="00B311F6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B311F6" w14:paraId="2C255B96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1895E47F" w:rsidR="00B311F6" w:rsidRPr="00583027" w:rsidRDefault="00B311F6" w:rsidP="00B311F6">
            <w:pPr>
              <w:jc w:val="both"/>
            </w:pPr>
            <w:r w:rsidRPr="00F21CF8">
              <w:t>Úhlové zobrazení na všech sondách zajišťující nejvyšší kvalitu zobrazení. Úhlové zobrazení aktivní i v režimech harmonickém, barevném mapování i v duplexním a triplexním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B311F6" w:rsidRDefault="00B311F6" w:rsidP="00B311F6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B311F6" w:rsidRDefault="00B311F6" w:rsidP="00B311F6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704416" w14:paraId="1BE727E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DB3C5" w14:textId="20EAD8F5" w:rsidR="00704416" w:rsidRPr="00F21CF8" w:rsidRDefault="00704416" w:rsidP="00704416">
            <w:pPr>
              <w:jc w:val="both"/>
            </w:pPr>
            <w:proofErr w:type="spellStart"/>
            <w:r>
              <w:t>Steering</w:t>
            </w:r>
            <w:proofErr w:type="spellEnd"/>
            <w:r>
              <w:t xml:space="preserve"> na lineárních sondách v úhlu min. +/-30</w:t>
            </w:r>
            <w:r>
              <w:rPr>
                <w:rFonts w:cs="Arial"/>
              </w:rPr>
              <w:t>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68A5F" w14:textId="3EAB165E" w:rsidR="00704416" w:rsidRPr="00754A98" w:rsidRDefault="00704416" w:rsidP="00704416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73773" w14:textId="4485F628" w:rsidR="00704416" w:rsidRPr="002B01B0" w:rsidRDefault="00704416" w:rsidP="00704416">
            <w:pPr>
              <w:jc w:val="center"/>
              <w:rPr>
                <w:color w:val="FF0000"/>
              </w:rPr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B311F6" w14:paraId="1EE9B4CF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3F6BA039" w:rsidR="00B311F6" w:rsidRDefault="00B311F6" w:rsidP="00B311F6">
            <w:pPr>
              <w:jc w:val="both"/>
            </w:pPr>
            <w:r w:rsidRPr="00F21CF8">
              <w:t>Rychlé simultánní duplexní (</w:t>
            </w:r>
            <w:proofErr w:type="gramStart"/>
            <w:r w:rsidRPr="00F21CF8">
              <w:t>2D</w:t>
            </w:r>
            <w:proofErr w:type="gramEnd"/>
            <w:r w:rsidRPr="00F21CF8">
              <w:t>+PW) i triplexní (2D+CFM+PW) 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B311F6" w:rsidRPr="00754A98" w:rsidRDefault="00B311F6" w:rsidP="00B311F6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B311F6" w:rsidRPr="002B01B0" w:rsidRDefault="00B311F6" w:rsidP="00B311F6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B311F6" w14:paraId="130AF8D5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1EEE842C" w:rsidR="00B311F6" w:rsidRPr="007E6468" w:rsidRDefault="00B311F6" w:rsidP="00B311F6">
            <w:pPr>
              <w:jc w:val="both"/>
              <w:rPr>
                <w:color w:val="000000"/>
              </w:rPr>
            </w:pPr>
            <w:r w:rsidRPr="00F21CF8">
              <w:t xml:space="preserve">Simultánní duální zobrazení </w:t>
            </w:r>
            <w:proofErr w:type="gramStart"/>
            <w:r w:rsidRPr="00F21CF8">
              <w:t>2D</w:t>
            </w:r>
            <w:proofErr w:type="gramEnd"/>
            <w:r w:rsidRPr="00F21CF8">
              <w:t xml:space="preserve"> a 2D + CFM v reálném čase.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B311F6" w:rsidRDefault="00B311F6" w:rsidP="00B311F6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B311F6" w:rsidRDefault="00B311F6" w:rsidP="00B311F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B311F6" w14:paraId="6267C56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3F51612E" w:rsidR="00B311F6" w:rsidRPr="007E6468" w:rsidRDefault="00B311F6" w:rsidP="00B311F6">
            <w:pPr>
              <w:jc w:val="both"/>
              <w:rPr>
                <w:color w:val="000000"/>
              </w:rPr>
            </w:pPr>
            <w:r w:rsidRPr="00F21CF8">
              <w:t xml:space="preserve">Automatická dynamická optimalizace parametrů pro různé typy tkání a podmínek vyšetřovaného objektu v 2D zobrazení.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B311F6" w:rsidRDefault="00B311F6" w:rsidP="00B311F6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B311F6" w:rsidRDefault="00B311F6" w:rsidP="00B311F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B311F6" w14:paraId="4BE7394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3009E958" w:rsidR="00B311F6" w:rsidRPr="00EA20EE" w:rsidRDefault="00B311F6" w:rsidP="00B311F6">
            <w:pPr>
              <w:jc w:val="both"/>
              <w:rPr>
                <w:lang w:val="en-US"/>
              </w:rPr>
            </w:pPr>
            <w:r w:rsidRPr="00F21CF8">
              <w:t>Automatická optimalizace 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B311F6" w:rsidRPr="00EA20EE" w:rsidRDefault="00B311F6" w:rsidP="00B311F6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B311F6" w:rsidRPr="00EA20EE" w:rsidRDefault="00B311F6" w:rsidP="00B311F6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B311F6" w14:paraId="2D3FE43A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0749A153" w:rsidR="00B311F6" w:rsidRPr="00EA20EE" w:rsidRDefault="00B311F6" w:rsidP="00B311F6">
            <w:pPr>
              <w:jc w:val="both"/>
              <w:rPr>
                <w:lang w:val="en-US"/>
              </w:rPr>
            </w:pPr>
            <w:r w:rsidRPr="00215B91">
              <w:lastRenderedPageBreak/>
              <w:t xml:space="preserve">SW vizualizace </w:t>
            </w:r>
            <w:proofErr w:type="spellStart"/>
            <w:r w:rsidRPr="00215B91">
              <w:t>mikrovaskularizace</w:t>
            </w:r>
            <w:proofErr w:type="spellEnd"/>
            <w:r w:rsidRPr="00215B91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B311F6" w:rsidRPr="0057440D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B311F6" w:rsidRPr="00EA20EE" w:rsidRDefault="00B311F6" w:rsidP="00B311F6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06E8EB1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2EBEA427" w:rsidR="00B311F6" w:rsidRPr="00583027" w:rsidRDefault="00B311F6" w:rsidP="00B311F6">
            <w:pPr>
              <w:jc w:val="both"/>
            </w:pPr>
            <w:r w:rsidRPr="00F21CF8">
              <w:t>SW pro odrušení ultrazvukových speklí v B obraze i v B obraze s barevným Dopplerem.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B311F6" w:rsidRPr="0057440D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B311F6" w:rsidRPr="00EA20EE" w:rsidRDefault="00B311F6" w:rsidP="00B311F6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3594EEC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A6BBF" w14:textId="2864A752" w:rsidR="00B311F6" w:rsidRDefault="00B311F6" w:rsidP="00B311F6">
            <w:pPr>
              <w:jc w:val="both"/>
            </w:pPr>
            <w:r w:rsidRPr="00F21CF8">
              <w:t>SW pro zvýraznění bioptické jehly při punkci.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B311F6" w:rsidRPr="00E51292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B311F6" w:rsidRPr="00FC34D5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23F0CD7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3D3AC" w14:textId="3873BA19" w:rsidR="00B311F6" w:rsidRPr="00F21CF8" w:rsidRDefault="00B311F6" w:rsidP="00B311F6">
            <w:pPr>
              <w:jc w:val="both"/>
            </w:pPr>
            <w:r w:rsidRPr="00F21CF8">
              <w:t>Možnost měření v živém i zmrazeném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C5976" w14:textId="5D555F2F" w:rsidR="00B311F6" w:rsidRPr="00E51292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AD99" w14:textId="2F318955" w:rsidR="00B311F6" w:rsidRPr="00FC34D5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47FBA10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57A3" w14:textId="4AB72B98" w:rsidR="00B311F6" w:rsidRPr="00F21CF8" w:rsidRDefault="00B311F6" w:rsidP="00B311F6">
            <w:pPr>
              <w:jc w:val="both"/>
            </w:pPr>
            <w:r w:rsidRPr="00F21CF8">
              <w:t>Komplexní programové vybavení pro měření a výpočty užívané v sonografii a radiologii (délka, plocha, objem, úhel)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DBC3" w14:textId="1A6E5F78" w:rsidR="00B311F6" w:rsidRPr="00E51292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FA0" w14:textId="17512D0D" w:rsidR="00B311F6" w:rsidRPr="00FC34D5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B311F6" w14:paraId="0FC85779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6EA4" w14:textId="7010503D" w:rsidR="00B311F6" w:rsidRPr="00F21CF8" w:rsidRDefault="00B311F6" w:rsidP="00B311F6">
            <w:pPr>
              <w:jc w:val="both"/>
            </w:pPr>
            <w:r w:rsidRPr="00F21CF8">
              <w:t xml:space="preserve">Zvětšování a zmenšování zobrazovacího pole v reálném, zmraženém i </w:t>
            </w:r>
            <w:proofErr w:type="spellStart"/>
            <w:r w:rsidRPr="00F21CF8">
              <w:t>cine</w:t>
            </w:r>
            <w:proofErr w:type="spellEnd"/>
            <w:r w:rsidRPr="00F21CF8">
              <w:t xml:space="preserve">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24D17" w14:textId="203A16E1" w:rsidR="00B311F6" w:rsidRPr="00E51292" w:rsidRDefault="00B311F6" w:rsidP="00B311F6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3815" w14:textId="6F8C7054" w:rsidR="00B311F6" w:rsidRPr="00FC34D5" w:rsidRDefault="00B311F6" w:rsidP="00B311F6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AC58D9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34390D06" w:rsidR="00AC58D9" w:rsidRPr="003B138A" w:rsidRDefault="00AC58D9" w:rsidP="00AC58D9">
            <w:r w:rsidRPr="004F37BA">
              <w:t>Interní SSD o kapacitě minimálně 1 TB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0BB5605F" w:rsidR="00AC58D9" w:rsidRPr="00193B57" w:rsidRDefault="00AC58D9" w:rsidP="00AC58D9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483ED109" w:rsidR="00AC58D9" w:rsidRPr="003B138A" w:rsidRDefault="00AC58D9" w:rsidP="00AC58D9">
            <w:r w:rsidRPr="004F37BA">
              <w:t>Ukládání dat ve formátu DICOM, dále v různých PC formátech (AVI, JPEG, BMP, WM</w:t>
            </w:r>
            <w:r>
              <w:t>V</w:t>
            </w:r>
            <w:r w:rsidRPr="004F37BA">
              <w:t>, MP4).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587EDFD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28B7" w14:textId="3CE33530" w:rsidR="00AC58D9" w:rsidRDefault="00AC58D9" w:rsidP="00AC58D9">
            <w:r w:rsidRPr="004F37BA">
              <w:t>Přímý RAW data výstup.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0A8DEB7A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7503" w14:textId="49985661" w:rsidR="00AC58D9" w:rsidRDefault="00AC58D9" w:rsidP="00AC58D9">
            <w:r w:rsidRPr="004F37BA">
              <w:t>Interní jednotka DVD/CD-R/RW.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AC58D9" w:rsidRPr="00EF7FE1" w:rsidRDefault="00AC58D9" w:rsidP="00AC58D9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7DBA57B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7C1" w14:textId="7436AE69" w:rsidR="00AC58D9" w:rsidRDefault="00AC58D9" w:rsidP="00AC58D9">
            <w:r w:rsidRPr="004F37BA">
              <w:t>Minimálně 4x port USB pro připojení externích paměťových zařízení. Z toho min.</w:t>
            </w:r>
            <w:r>
              <w:t xml:space="preserve"> 2 porty USB </w:t>
            </w:r>
            <w:r w:rsidRPr="004F37BA">
              <w:t>snadno přístupné pro obsluhu na ovládacím panelu.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1C94C42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432A" w14:textId="70CDF6EA" w:rsidR="00AC58D9" w:rsidRDefault="00AC58D9" w:rsidP="00AC58D9">
            <w:r w:rsidRPr="004F37BA">
              <w:t>Obrazový výstup (D-DVI nebo HDMI) 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0FF87573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DD97" w14:textId="28866A1E" w:rsidR="00AC58D9" w:rsidRDefault="00AC58D9" w:rsidP="00AC58D9">
            <w:r w:rsidRPr="004F37BA"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47A1C528" w:rsidR="00AC58D9" w:rsidRDefault="00AC58D9" w:rsidP="00AC58D9">
            <w:r>
              <w:t>Připojení do LAN.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9DD61AD" w:rsidR="00193B5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Napájení</w:t>
            </w:r>
          </w:p>
        </w:tc>
      </w:tr>
      <w:tr w:rsidR="00AC58D9" w14:paraId="383DB216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600F15D" w:rsidR="00AC58D9" w:rsidRDefault="00AC58D9" w:rsidP="00AC58D9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C58D9" w14:paraId="5B9C1E58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0D09" w14:textId="4D386635" w:rsidR="00AC58D9" w:rsidRPr="00193B57" w:rsidRDefault="00AC58D9" w:rsidP="00AC58D9">
            <w:r w:rsidRPr="008A198D">
              <w:t>Integrovaná ochrana proti přepětí a podpětí v elektrické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93B57" w:rsidRPr="009E646B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B311F6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2A87F2BB" w:rsidR="00B311F6" w:rsidRDefault="00B311F6" w:rsidP="00B311F6">
            <w:r w:rsidRPr="00404740">
              <w:lastRenderedPageBreak/>
              <w:t xml:space="preserve">Konvexní sonda typu Single </w:t>
            </w:r>
            <w:proofErr w:type="spellStart"/>
            <w:r>
              <w:t>C</w:t>
            </w:r>
            <w:r w:rsidRPr="00404740">
              <w:t>rystal</w:t>
            </w:r>
            <w:proofErr w:type="spellEnd"/>
            <w:r w:rsidRPr="00404740">
              <w:t>,</w:t>
            </w:r>
            <w:r>
              <w:t xml:space="preserve"> frekvenční rozsah min. 1–7 MHz, FOV min. 100</w:t>
            </w:r>
            <w:r w:rsidRPr="007A1348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B311F6" w:rsidRPr="00EF7FE1" w:rsidRDefault="00B311F6" w:rsidP="00B311F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B311F6" w:rsidRPr="00DF6A71" w:rsidRDefault="00B311F6" w:rsidP="00B311F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B311F6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3C77A728" w:rsidR="00B311F6" w:rsidRPr="001B6ABB" w:rsidRDefault="00B311F6" w:rsidP="00B311F6">
            <w:r>
              <w:t>Sektorová sonda, frekvenční rozsah min. 1–5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B311F6" w:rsidRPr="00EF7FE1" w:rsidRDefault="00B311F6" w:rsidP="00B311F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B311F6" w:rsidRPr="00DF6A71" w:rsidRDefault="00B311F6" w:rsidP="00B311F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B311F6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23C5" w14:textId="55547E59" w:rsidR="00B311F6" w:rsidRPr="001B6ABB" w:rsidRDefault="00B311F6" w:rsidP="00B311F6">
            <w:r w:rsidRPr="00404740">
              <w:t xml:space="preserve">Lineární sonda </w:t>
            </w:r>
            <w:r>
              <w:t>pro vyšetřování periferních cév, frekvenční rozsah min. 3</w:t>
            </w:r>
            <w:r w:rsidRPr="00404740">
              <w:t>–1</w:t>
            </w:r>
            <w:r>
              <w:t>1 MHz, max. 44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E89" w14:textId="649E7929" w:rsidR="00B311F6" w:rsidRPr="00F14A37" w:rsidRDefault="00B311F6" w:rsidP="00B311F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9309" w14:textId="2E9B05CB" w:rsidR="00B311F6" w:rsidRPr="00793CD8" w:rsidRDefault="00B311F6" w:rsidP="00B311F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B311F6" w14:paraId="05F86AF3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C37ED" w14:textId="25800DDA" w:rsidR="00B311F6" w:rsidRPr="001B6ABB" w:rsidRDefault="00B311F6" w:rsidP="00B311F6">
            <w:r w:rsidRPr="00404740">
              <w:t>Lineární sonda</w:t>
            </w:r>
            <w:r>
              <w:t xml:space="preserve"> vysokofrekvenční</w:t>
            </w:r>
            <w:r w:rsidRPr="00404740">
              <w:t xml:space="preserve"> </w:t>
            </w:r>
            <w:r>
              <w:t>pro muskuloskeletální vyšetření</w:t>
            </w:r>
            <w:r w:rsidRPr="00404740">
              <w:t xml:space="preserve">, frekvenční rozsah </w:t>
            </w:r>
            <w:r>
              <w:t>min. 7–18 MHz, max. 44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A4E39" w14:textId="0C3A05CE" w:rsidR="00B311F6" w:rsidRPr="00F14A37" w:rsidRDefault="00B311F6" w:rsidP="00B311F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B35B" w14:textId="28FD6722" w:rsidR="00B311F6" w:rsidRPr="00793CD8" w:rsidRDefault="00B311F6" w:rsidP="00B311F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>
        <w:rPr>
          <w:rFonts w:cs="Arial"/>
          <w:szCs w:val="20"/>
        </w:rPr>
        <w:t>základě</w:t>
      </w:r>
      <w:proofErr w:type="gramEnd"/>
      <w:r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BC16" w14:textId="77777777" w:rsidR="0077480F" w:rsidRDefault="0077480F">
      <w:r>
        <w:separator/>
      </w:r>
    </w:p>
  </w:endnote>
  <w:endnote w:type="continuationSeparator" w:id="0">
    <w:p w14:paraId="3B254384" w14:textId="77777777" w:rsidR="0077480F" w:rsidRDefault="007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F1E8" w14:textId="77777777" w:rsidR="0077480F" w:rsidRDefault="0077480F">
      <w:r>
        <w:separator/>
      </w:r>
    </w:p>
  </w:footnote>
  <w:footnote w:type="continuationSeparator" w:id="0">
    <w:p w14:paraId="29DA754A" w14:textId="77777777" w:rsidR="0077480F" w:rsidRDefault="007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7D2EB88D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FB0B81">
      <w:rPr>
        <w:lang w:val="cs-CZ"/>
      </w:rPr>
      <w:t>2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05DC0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416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80F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169C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11F6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0B81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9817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2023-01-02T07:26:00Z</dcterms:created>
  <dcterms:modified xsi:type="dcterms:W3CDTF">2023-01-30T13:05:00Z</dcterms:modified>
</cp:coreProperties>
</file>